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56" w:rsidRPr="00431956" w:rsidRDefault="00431956" w:rsidP="00431956">
      <w:pPr>
        <w:spacing w:before="100" w:beforeAutospacing="1" w:after="100" w:afterAutospacing="1" w:line="240" w:lineRule="auto"/>
        <w:ind w:left="10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  </w:t>
      </w:r>
      <w:r w:rsidRPr="004319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Как надо говорить?</w:t>
      </w: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30"/>
        <w:gridCol w:w="2684"/>
      </w:tblGrid>
      <w:tr w:rsidR="00431956" w:rsidRPr="00431956" w:rsidTr="00E42750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         Типичная фраза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надо говорить</w:t>
            </w:r>
          </w:p>
        </w:tc>
      </w:tr>
      <w:tr w:rsidR="00431956" w:rsidRPr="00431956" w:rsidTr="00E42750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Ты должен хорошо учиться!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уверена, что ты можешь хорошо учиться.</w:t>
            </w:r>
          </w:p>
        </w:tc>
      </w:tr>
      <w:tr w:rsidR="00431956" w:rsidRPr="00431956" w:rsidTr="00E42750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должен думать о будущем!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Интересно, каким человеком ты хотел бы стать? Какую профессию планируешь выбрать?</w:t>
            </w:r>
          </w:p>
        </w:tc>
      </w:tr>
      <w:tr w:rsidR="00431956" w:rsidRPr="00431956" w:rsidTr="00E42750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должен уважать старших!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знаешь: уважение к старшим – это элемент общей культуры человека.</w:t>
            </w:r>
          </w:p>
        </w:tc>
      </w:tr>
      <w:tr w:rsidR="00431956" w:rsidRPr="00431956" w:rsidTr="00E42750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должен слушаться учителей и родителей!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Конечно, ты можешь иметь собственное мнение, но к мнению старших полезно прислушиваться.</w:t>
            </w:r>
          </w:p>
        </w:tc>
      </w:tr>
      <w:tr w:rsidR="00431956" w:rsidRPr="00431956" w:rsidTr="00E42750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Опять ты врешь!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Мне жаль, что я опять выслушиваю неправду. Мне не нравится, когда меня обманывают. Постарайся больше так не делать.</w:t>
            </w:r>
          </w:p>
        </w:tc>
      </w:tr>
      <w:tr w:rsidR="00431956" w:rsidRPr="00431956" w:rsidTr="00E42750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Чтобы в 10 часов был дома!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1956" w:rsidRPr="00431956" w:rsidRDefault="00431956" w:rsidP="004319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бы хотела видеть тебя к 10 часам вечера дома, но знаю, что не могу тебя заставить сделать что-либо.</w:t>
            </w:r>
          </w:p>
        </w:tc>
      </w:tr>
    </w:tbl>
    <w:p w:rsid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F4EC6" w:rsidRPr="00431956" w:rsidRDefault="009F4EC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  </w:t>
      </w:r>
      <w:r w:rsidRPr="0043195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319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 «Я – высказывания»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узнала, что сегодня тебя не было в школе. Я обеспокоена этим.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огорчена, что ты можешь отстать по многим предметам.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волнуюсь, что тебя не допустят к экзаменам.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хочу, чтобы ты закончил среднюю школу и учился дальше.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бы хотела, чтобы ты не курил, хотя знаю, что тут я не могу принимать решения.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хотела бы, чтобы ты вовремя приходил домой.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уверена, что ты примешь правильное решение.</w:t>
      </w:r>
    </w:p>
    <w:p w:rsidR="00431956" w:rsidRPr="00431956" w:rsidRDefault="00431956" w:rsidP="0043195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956">
        <w:rPr>
          <w:rFonts w:ascii="Times New Roman" w:eastAsia="Times New Roman" w:hAnsi="Times New Roman"/>
          <w:sz w:val="24"/>
          <w:szCs w:val="24"/>
          <w:lang w:eastAsia="ru-RU"/>
        </w:rPr>
        <w:t>Я могу помочь тебе, если ты этого сам захочешь.</w:t>
      </w:r>
    </w:p>
    <w:p w:rsidR="00431956" w:rsidRDefault="00431956" w:rsidP="004319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4CE" w:rsidRDefault="002E04CE" w:rsidP="002E04C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956" w:rsidRPr="00431956" w:rsidRDefault="002E04CE" w:rsidP="002E04C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</w:t>
      </w:r>
      <w:r w:rsidR="00431956" w:rsidRPr="0043195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Запомните заповеди « 10 НЕ»</w:t>
      </w:r>
    </w:p>
    <w:p w:rsidR="00431956" w:rsidRPr="00431956" w:rsidRDefault="00431956" w:rsidP="0043195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956">
        <w:rPr>
          <w:rFonts w:ascii="Times New Roman" w:eastAsia="Times New Roman" w:hAnsi="Times New Roman"/>
          <w:sz w:val="28"/>
          <w:szCs w:val="28"/>
          <w:lang w:eastAsia="ru-RU"/>
        </w:rPr>
        <w:t>НЕ унижайте достоинства подростка.</w:t>
      </w:r>
    </w:p>
    <w:p w:rsidR="00431956" w:rsidRPr="00431956" w:rsidRDefault="00431956" w:rsidP="00431956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956">
        <w:rPr>
          <w:rFonts w:ascii="Times New Roman" w:eastAsia="Times New Roman" w:hAnsi="Times New Roman"/>
          <w:sz w:val="28"/>
          <w:szCs w:val="28"/>
          <w:lang w:eastAsia="ru-RU"/>
        </w:rPr>
        <w:t>НЕ угрожайте ему.</w:t>
      </w:r>
    </w:p>
    <w:p w:rsidR="00431956" w:rsidRDefault="00431956" w:rsidP="0043195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956">
        <w:rPr>
          <w:rFonts w:ascii="Times New Roman" w:eastAsia="Times New Roman" w:hAnsi="Times New Roman"/>
          <w:sz w:val="28"/>
          <w:szCs w:val="28"/>
          <w:lang w:eastAsia="ru-RU"/>
        </w:rPr>
        <w:t>НЕ требуйте того, что не соответствует его возрасту.</w:t>
      </w:r>
    </w:p>
    <w:p w:rsidR="00431956" w:rsidRDefault="00431956" w:rsidP="009F4EC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EC6">
        <w:rPr>
          <w:rFonts w:ascii="Times New Roman" w:eastAsia="Times New Roman" w:hAnsi="Times New Roman"/>
          <w:sz w:val="28"/>
          <w:szCs w:val="28"/>
          <w:lang w:eastAsia="ru-RU"/>
        </w:rPr>
        <w:t>НЕ допускайте непоследовательности в требованиях.</w:t>
      </w:r>
    </w:p>
    <w:p w:rsidR="00431956" w:rsidRDefault="00431956" w:rsidP="009F4EC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EC6">
        <w:rPr>
          <w:rFonts w:ascii="Times New Roman" w:eastAsia="Times New Roman" w:hAnsi="Times New Roman"/>
          <w:sz w:val="28"/>
          <w:szCs w:val="28"/>
          <w:lang w:eastAsia="ru-RU"/>
        </w:rPr>
        <w:t>НЕ требуйте от подростка немедленного повиновения.</w:t>
      </w:r>
    </w:p>
    <w:p w:rsidR="00431956" w:rsidRDefault="00431956" w:rsidP="009F4EC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EC6">
        <w:rPr>
          <w:rFonts w:ascii="Times New Roman" w:eastAsia="Times New Roman" w:hAnsi="Times New Roman"/>
          <w:sz w:val="28"/>
          <w:szCs w:val="28"/>
          <w:lang w:eastAsia="ru-RU"/>
        </w:rPr>
        <w:t>НЕ допускайте назойливых назиданий.</w:t>
      </w:r>
    </w:p>
    <w:p w:rsidR="00431956" w:rsidRDefault="00431956" w:rsidP="009F4EC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EC6">
        <w:rPr>
          <w:rFonts w:ascii="Times New Roman" w:eastAsia="Times New Roman" w:hAnsi="Times New Roman"/>
          <w:sz w:val="28"/>
          <w:szCs w:val="28"/>
          <w:lang w:eastAsia="ru-RU"/>
        </w:rPr>
        <w:t>НЕ опекайте его излишне.</w:t>
      </w:r>
    </w:p>
    <w:p w:rsidR="00431956" w:rsidRDefault="00431956" w:rsidP="009F4EC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EC6">
        <w:rPr>
          <w:rFonts w:ascii="Times New Roman" w:eastAsia="Times New Roman" w:hAnsi="Times New Roman"/>
          <w:sz w:val="28"/>
          <w:szCs w:val="28"/>
          <w:lang w:eastAsia="ru-RU"/>
        </w:rPr>
        <w:t>НЕ вымогайте у него обещаний.</w:t>
      </w:r>
    </w:p>
    <w:p w:rsidR="00431956" w:rsidRDefault="00431956" w:rsidP="009F4EC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EC6">
        <w:rPr>
          <w:rFonts w:ascii="Times New Roman" w:eastAsia="Times New Roman" w:hAnsi="Times New Roman"/>
          <w:sz w:val="28"/>
          <w:szCs w:val="28"/>
          <w:lang w:eastAsia="ru-RU"/>
        </w:rPr>
        <w:t>НЕ потакайте подростку.</w:t>
      </w:r>
    </w:p>
    <w:p w:rsidR="00431956" w:rsidRPr="009F4EC6" w:rsidRDefault="00431956" w:rsidP="009F4EC6">
      <w:pPr>
        <w:pStyle w:val="a4"/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EC6">
        <w:rPr>
          <w:rFonts w:ascii="Times New Roman" w:eastAsia="Times New Roman" w:hAnsi="Times New Roman"/>
          <w:sz w:val="28"/>
          <w:szCs w:val="28"/>
          <w:lang w:eastAsia="ru-RU"/>
        </w:rPr>
        <w:t>НЕ лишайте его права оставаться подростком.</w:t>
      </w:r>
    </w:p>
    <w:p w:rsidR="00FD575A" w:rsidRPr="00431956" w:rsidRDefault="00431956" w:rsidP="00431956">
      <w:pPr>
        <w:rPr>
          <w:sz w:val="28"/>
          <w:szCs w:val="28"/>
        </w:rPr>
      </w:pPr>
      <w:r w:rsidRPr="00431956">
        <w:rPr>
          <w:rFonts w:ascii="Times New Roman" w:eastAsia="Times New Roman" w:hAnsi="Times New Roman"/>
          <w:sz w:val="28"/>
          <w:szCs w:val="28"/>
          <w:lang w:eastAsia="ru-RU"/>
        </w:rPr>
        <w:t>             </w:t>
      </w:r>
      <w:r w:rsidR="002E04CE" w:rsidRPr="002E04CE">
        <w:rPr>
          <w:rFonts w:ascii="Times New Roman" w:eastAsia="Times New Roman" w:hAnsi="Times New Roman"/>
          <w:sz w:val="28"/>
          <w:szCs w:val="28"/>
          <w:lang w:eastAsia="ru-RU"/>
        </w:rPr>
        <w:drawing>
          <wp:inline distT="0" distB="0" distL="0" distR="0">
            <wp:extent cx="2643808" cy="1656220"/>
            <wp:effectExtent l="19050" t="0" r="4142" b="0"/>
            <wp:docPr id="4" name="Содержимое 3" descr="DSC02931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DSC02931.JPG"/>
                    <pic:cNvPicPr>
                      <a:picLocks noGrp="1"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4532" cy="1656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575A" w:rsidRPr="00431956" w:rsidSect="004319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134" w:header="709" w:footer="709" w:gutter="0"/>
      <w:cols w:num="3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27E" w:rsidRDefault="00A0327E" w:rsidP="00280060">
      <w:pPr>
        <w:spacing w:after="0" w:line="240" w:lineRule="auto"/>
      </w:pPr>
      <w:r>
        <w:separator/>
      </w:r>
    </w:p>
  </w:endnote>
  <w:endnote w:type="continuationSeparator" w:id="1">
    <w:p w:rsidR="00A0327E" w:rsidRDefault="00A0327E" w:rsidP="002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C6" w:rsidRDefault="009F4EC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B0" w:rsidRDefault="00CE4690">
    <w:pPr>
      <w:pStyle w:val="a6"/>
      <w:jc w:val="center"/>
    </w:pPr>
    <w:r>
      <w:fldChar w:fldCharType="begin"/>
    </w:r>
    <w:r w:rsidR="00E12F99">
      <w:instrText xml:space="preserve"> PAGE   \* MERGEFORMAT </w:instrText>
    </w:r>
    <w:r>
      <w:fldChar w:fldCharType="separate"/>
    </w:r>
    <w:r w:rsidR="002E04CE">
      <w:rPr>
        <w:noProof/>
      </w:rPr>
      <w:t>2</w:t>
    </w:r>
    <w:r>
      <w:rPr>
        <w:noProof/>
      </w:rPr>
      <w:fldChar w:fldCharType="end"/>
    </w:r>
  </w:p>
  <w:p w:rsidR="001772B0" w:rsidRDefault="001772B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C6" w:rsidRDefault="009F4EC6">
    <w:pPr>
      <w:pStyle w:val="a6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27E" w:rsidRDefault="00A0327E" w:rsidP="00280060">
      <w:pPr>
        <w:spacing w:after="0" w:line="240" w:lineRule="auto"/>
      </w:pPr>
      <w:r>
        <w:separator/>
      </w:r>
    </w:p>
  </w:footnote>
  <w:footnote w:type="continuationSeparator" w:id="1">
    <w:p w:rsidR="00A0327E" w:rsidRDefault="00A0327E" w:rsidP="00280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C6" w:rsidRDefault="009F4EC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C6" w:rsidRDefault="009F4EC6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C6" w:rsidRDefault="009F4EC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D3042"/>
    <w:multiLevelType w:val="hybridMultilevel"/>
    <w:tmpl w:val="B0B25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1A1F62"/>
    <w:multiLevelType w:val="hybridMultilevel"/>
    <w:tmpl w:val="6BD2E2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32A0E10"/>
    <w:multiLevelType w:val="multilevel"/>
    <w:tmpl w:val="4146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EE0DC8"/>
    <w:multiLevelType w:val="hybridMultilevel"/>
    <w:tmpl w:val="C5189E1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D397B36"/>
    <w:multiLevelType w:val="hybridMultilevel"/>
    <w:tmpl w:val="21C26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FF4893"/>
    <w:multiLevelType w:val="hybridMultilevel"/>
    <w:tmpl w:val="0310B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1AE202B5"/>
    <w:multiLevelType w:val="hybridMultilevel"/>
    <w:tmpl w:val="4D3A1D2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C312B5C"/>
    <w:multiLevelType w:val="hybridMultilevel"/>
    <w:tmpl w:val="2332BEE8"/>
    <w:lvl w:ilvl="0" w:tplc="AB5A09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37B65"/>
    <w:multiLevelType w:val="hybridMultilevel"/>
    <w:tmpl w:val="2A7E9C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12D638A"/>
    <w:multiLevelType w:val="multilevel"/>
    <w:tmpl w:val="2306E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76432E"/>
    <w:multiLevelType w:val="hybridMultilevel"/>
    <w:tmpl w:val="03E4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9F2040"/>
    <w:multiLevelType w:val="hybridMultilevel"/>
    <w:tmpl w:val="C39E19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A9303636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0F2AB4"/>
    <w:multiLevelType w:val="multilevel"/>
    <w:tmpl w:val="E780C272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9">
    <w:nsid w:val="2BA80CB1"/>
    <w:multiLevelType w:val="hybridMultilevel"/>
    <w:tmpl w:val="0F360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CF6172E"/>
    <w:multiLevelType w:val="hybridMultilevel"/>
    <w:tmpl w:val="D66099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E7444E8"/>
    <w:multiLevelType w:val="hybridMultilevel"/>
    <w:tmpl w:val="681EE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2B28F6"/>
    <w:multiLevelType w:val="hybridMultilevel"/>
    <w:tmpl w:val="4DB81260"/>
    <w:lvl w:ilvl="0" w:tplc="041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3">
    <w:nsid w:val="3043276A"/>
    <w:multiLevelType w:val="hybridMultilevel"/>
    <w:tmpl w:val="7A941A4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>
    <w:nsid w:val="30D056C9"/>
    <w:multiLevelType w:val="hybridMultilevel"/>
    <w:tmpl w:val="42C85EF2"/>
    <w:lvl w:ilvl="0" w:tplc="F7F62F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3B43280C"/>
    <w:multiLevelType w:val="hybridMultilevel"/>
    <w:tmpl w:val="FDE26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0649B2"/>
    <w:multiLevelType w:val="hybridMultilevel"/>
    <w:tmpl w:val="D7C89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B44907"/>
    <w:multiLevelType w:val="hybridMultilevel"/>
    <w:tmpl w:val="8A8E0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6D0EAF"/>
    <w:multiLevelType w:val="hybridMultilevel"/>
    <w:tmpl w:val="0E7AB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0036E8"/>
    <w:multiLevelType w:val="hybridMultilevel"/>
    <w:tmpl w:val="36305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F7B71F3"/>
    <w:multiLevelType w:val="hybridMultilevel"/>
    <w:tmpl w:val="81F0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D35307"/>
    <w:multiLevelType w:val="hybridMultilevel"/>
    <w:tmpl w:val="04A6B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>
    <w:nsid w:val="59153FDC"/>
    <w:multiLevelType w:val="hybridMultilevel"/>
    <w:tmpl w:val="97540C8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3DEA0DE">
      <w:start w:val="1"/>
      <w:numFmt w:val="upperLetter"/>
      <w:lvlText w:val="%2.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5D9D0F7D"/>
    <w:multiLevelType w:val="hybridMultilevel"/>
    <w:tmpl w:val="D204846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7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8">
    <w:nsid w:val="66D00423"/>
    <w:multiLevelType w:val="hybridMultilevel"/>
    <w:tmpl w:val="E78EE104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9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0">
    <w:nsid w:val="6FDA596F"/>
    <w:multiLevelType w:val="hybridMultilevel"/>
    <w:tmpl w:val="9FA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9B024B"/>
    <w:multiLevelType w:val="hybridMultilevel"/>
    <w:tmpl w:val="D52203B4"/>
    <w:lvl w:ilvl="0" w:tplc="64EE5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4466E28"/>
    <w:multiLevelType w:val="hybridMultilevel"/>
    <w:tmpl w:val="8EEC9C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85116C"/>
    <w:multiLevelType w:val="hybridMultilevel"/>
    <w:tmpl w:val="1B4EC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BE7D21"/>
    <w:multiLevelType w:val="hybridMultilevel"/>
    <w:tmpl w:val="67C4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41"/>
  </w:num>
  <w:num w:numId="4">
    <w:abstractNumId w:val="32"/>
  </w:num>
  <w:num w:numId="5">
    <w:abstractNumId w:val="26"/>
  </w:num>
  <w:num w:numId="6">
    <w:abstractNumId w:val="7"/>
  </w:num>
  <w:num w:numId="7">
    <w:abstractNumId w:val="44"/>
  </w:num>
  <w:num w:numId="8">
    <w:abstractNumId w:val="14"/>
  </w:num>
  <w:num w:numId="9">
    <w:abstractNumId w:val="39"/>
  </w:num>
  <w:num w:numId="10">
    <w:abstractNumId w:val="10"/>
  </w:num>
  <w:num w:numId="11">
    <w:abstractNumId w:val="37"/>
  </w:num>
  <w:num w:numId="12">
    <w:abstractNumId w:val="34"/>
  </w:num>
  <w:num w:numId="13">
    <w:abstractNumId w:val="2"/>
  </w:num>
  <w:num w:numId="14">
    <w:abstractNumId w:val="3"/>
  </w:num>
  <w:num w:numId="15">
    <w:abstractNumId w:val="4"/>
  </w:num>
  <w:num w:numId="16">
    <w:abstractNumId w:val="40"/>
  </w:num>
  <w:num w:numId="17">
    <w:abstractNumId w:val="6"/>
  </w:num>
  <w:num w:numId="18">
    <w:abstractNumId w:val="20"/>
  </w:num>
  <w:num w:numId="19">
    <w:abstractNumId w:val="19"/>
  </w:num>
  <w:num w:numId="20">
    <w:abstractNumId w:val="5"/>
  </w:num>
  <w:num w:numId="21">
    <w:abstractNumId w:val="31"/>
  </w:num>
  <w:num w:numId="22">
    <w:abstractNumId w:val="25"/>
  </w:num>
  <w:num w:numId="23">
    <w:abstractNumId w:val="16"/>
  </w:num>
  <w:num w:numId="24">
    <w:abstractNumId w:val="21"/>
  </w:num>
  <w:num w:numId="25">
    <w:abstractNumId w:val="42"/>
  </w:num>
  <w:num w:numId="26">
    <w:abstractNumId w:val="23"/>
  </w:num>
  <w:num w:numId="27">
    <w:abstractNumId w:val="36"/>
  </w:num>
  <w:num w:numId="28">
    <w:abstractNumId w:val="38"/>
  </w:num>
  <w:num w:numId="29">
    <w:abstractNumId w:val="12"/>
  </w:num>
  <w:num w:numId="30">
    <w:abstractNumId w:val="13"/>
  </w:num>
  <w:num w:numId="31">
    <w:abstractNumId w:val="35"/>
  </w:num>
  <w:num w:numId="3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28"/>
  </w:num>
  <w:num w:numId="36">
    <w:abstractNumId w:val="18"/>
  </w:num>
  <w:num w:numId="37">
    <w:abstractNumId w:val="8"/>
  </w:num>
  <w:num w:numId="38">
    <w:abstractNumId w:val="22"/>
  </w:num>
  <w:num w:numId="39">
    <w:abstractNumId w:val="29"/>
  </w:num>
  <w:num w:numId="40">
    <w:abstractNumId w:val="11"/>
  </w:num>
  <w:num w:numId="41">
    <w:abstractNumId w:val="27"/>
  </w:num>
  <w:num w:numId="42">
    <w:abstractNumId w:val="43"/>
  </w:num>
  <w:num w:numId="43">
    <w:abstractNumId w:val="33"/>
  </w:num>
  <w:num w:numId="44">
    <w:abstractNumId w:val="9"/>
  </w:num>
  <w:num w:numId="45">
    <w:abstractNumId w:val="15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9418E"/>
    <w:rsid w:val="00003F86"/>
    <w:rsid w:val="00035830"/>
    <w:rsid w:val="00045DE4"/>
    <w:rsid w:val="000472B2"/>
    <w:rsid w:val="00047EED"/>
    <w:rsid w:val="00061D63"/>
    <w:rsid w:val="00061EC8"/>
    <w:rsid w:val="0007347A"/>
    <w:rsid w:val="00092A2A"/>
    <w:rsid w:val="00094FBE"/>
    <w:rsid w:val="000B3DDE"/>
    <w:rsid w:val="000B55C8"/>
    <w:rsid w:val="000C4B84"/>
    <w:rsid w:val="000C5176"/>
    <w:rsid w:val="000D74B6"/>
    <w:rsid w:val="000E2B34"/>
    <w:rsid w:val="000E3FD3"/>
    <w:rsid w:val="000F0503"/>
    <w:rsid w:val="000F384E"/>
    <w:rsid w:val="000F5053"/>
    <w:rsid w:val="00121748"/>
    <w:rsid w:val="00125D2E"/>
    <w:rsid w:val="0015318B"/>
    <w:rsid w:val="0017637C"/>
    <w:rsid w:val="001772B0"/>
    <w:rsid w:val="001962AC"/>
    <w:rsid w:val="001A15D3"/>
    <w:rsid w:val="001B5E88"/>
    <w:rsid w:val="001D1177"/>
    <w:rsid w:val="001D301D"/>
    <w:rsid w:val="001D319D"/>
    <w:rsid w:val="001E1F2E"/>
    <w:rsid w:val="001F7CEE"/>
    <w:rsid w:val="00211DCC"/>
    <w:rsid w:val="002216AA"/>
    <w:rsid w:val="00234227"/>
    <w:rsid w:val="00241E82"/>
    <w:rsid w:val="00244D62"/>
    <w:rsid w:val="00246017"/>
    <w:rsid w:val="00252A26"/>
    <w:rsid w:val="00257C1E"/>
    <w:rsid w:val="00263059"/>
    <w:rsid w:val="002646B8"/>
    <w:rsid w:val="00271A73"/>
    <w:rsid w:val="002729A6"/>
    <w:rsid w:val="0027509D"/>
    <w:rsid w:val="00280060"/>
    <w:rsid w:val="00282B1D"/>
    <w:rsid w:val="00293499"/>
    <w:rsid w:val="002A2FC6"/>
    <w:rsid w:val="002B0FDA"/>
    <w:rsid w:val="002D3971"/>
    <w:rsid w:val="002E04CE"/>
    <w:rsid w:val="002F3A92"/>
    <w:rsid w:val="002F4DF7"/>
    <w:rsid w:val="002F6C70"/>
    <w:rsid w:val="00312042"/>
    <w:rsid w:val="00320A4B"/>
    <w:rsid w:val="00322D65"/>
    <w:rsid w:val="00341288"/>
    <w:rsid w:val="003608C1"/>
    <w:rsid w:val="003738EB"/>
    <w:rsid w:val="0037420E"/>
    <w:rsid w:val="0039418E"/>
    <w:rsid w:val="003A0ACB"/>
    <w:rsid w:val="003A12D8"/>
    <w:rsid w:val="003B03E3"/>
    <w:rsid w:val="003B2AD2"/>
    <w:rsid w:val="003B7C50"/>
    <w:rsid w:val="003C35F2"/>
    <w:rsid w:val="003C3E5A"/>
    <w:rsid w:val="003D476E"/>
    <w:rsid w:val="003E3089"/>
    <w:rsid w:val="003E7A78"/>
    <w:rsid w:val="00412798"/>
    <w:rsid w:val="00431956"/>
    <w:rsid w:val="00446AD0"/>
    <w:rsid w:val="00451EF2"/>
    <w:rsid w:val="00456551"/>
    <w:rsid w:val="004659AD"/>
    <w:rsid w:val="0046627A"/>
    <w:rsid w:val="00470FDE"/>
    <w:rsid w:val="00471B5F"/>
    <w:rsid w:val="004846E4"/>
    <w:rsid w:val="00492307"/>
    <w:rsid w:val="00494054"/>
    <w:rsid w:val="004A06DD"/>
    <w:rsid w:val="004A3A56"/>
    <w:rsid w:val="004A3EF3"/>
    <w:rsid w:val="004A7A33"/>
    <w:rsid w:val="004C12F9"/>
    <w:rsid w:val="004D08BB"/>
    <w:rsid w:val="004D22AF"/>
    <w:rsid w:val="004D6F1B"/>
    <w:rsid w:val="004E2E59"/>
    <w:rsid w:val="004E6542"/>
    <w:rsid w:val="004E7AA2"/>
    <w:rsid w:val="004F12A3"/>
    <w:rsid w:val="004F5B90"/>
    <w:rsid w:val="00510FD9"/>
    <w:rsid w:val="0051243A"/>
    <w:rsid w:val="00517389"/>
    <w:rsid w:val="00531629"/>
    <w:rsid w:val="005357A8"/>
    <w:rsid w:val="00535E34"/>
    <w:rsid w:val="00536BE1"/>
    <w:rsid w:val="0054689D"/>
    <w:rsid w:val="00546EC7"/>
    <w:rsid w:val="0054734D"/>
    <w:rsid w:val="005728B6"/>
    <w:rsid w:val="0058495B"/>
    <w:rsid w:val="005860FE"/>
    <w:rsid w:val="005875DE"/>
    <w:rsid w:val="00592DA0"/>
    <w:rsid w:val="005961BD"/>
    <w:rsid w:val="005A6FAB"/>
    <w:rsid w:val="005A7B4F"/>
    <w:rsid w:val="005C262A"/>
    <w:rsid w:val="005C32F0"/>
    <w:rsid w:val="005C51AE"/>
    <w:rsid w:val="00603052"/>
    <w:rsid w:val="00605812"/>
    <w:rsid w:val="00607DDA"/>
    <w:rsid w:val="006243B2"/>
    <w:rsid w:val="00630761"/>
    <w:rsid w:val="006342C4"/>
    <w:rsid w:val="0063582A"/>
    <w:rsid w:val="00641047"/>
    <w:rsid w:val="00651B5F"/>
    <w:rsid w:val="0065761F"/>
    <w:rsid w:val="0066284A"/>
    <w:rsid w:val="00667C8C"/>
    <w:rsid w:val="00667D9D"/>
    <w:rsid w:val="00671CFF"/>
    <w:rsid w:val="0067524B"/>
    <w:rsid w:val="006B09C4"/>
    <w:rsid w:val="006B1A6B"/>
    <w:rsid w:val="006B3831"/>
    <w:rsid w:val="006B39A3"/>
    <w:rsid w:val="006B59DD"/>
    <w:rsid w:val="006B6D29"/>
    <w:rsid w:val="006B713C"/>
    <w:rsid w:val="006D150B"/>
    <w:rsid w:val="006F5EA9"/>
    <w:rsid w:val="0070375F"/>
    <w:rsid w:val="00705A71"/>
    <w:rsid w:val="007076F1"/>
    <w:rsid w:val="007078A9"/>
    <w:rsid w:val="007141E7"/>
    <w:rsid w:val="00722440"/>
    <w:rsid w:val="007311FB"/>
    <w:rsid w:val="00731AA4"/>
    <w:rsid w:val="007353A3"/>
    <w:rsid w:val="00741677"/>
    <w:rsid w:val="0074468F"/>
    <w:rsid w:val="00760082"/>
    <w:rsid w:val="0077668C"/>
    <w:rsid w:val="00793B41"/>
    <w:rsid w:val="007A0ED2"/>
    <w:rsid w:val="007A3340"/>
    <w:rsid w:val="007A451B"/>
    <w:rsid w:val="007C3DB7"/>
    <w:rsid w:val="007C4A67"/>
    <w:rsid w:val="007D7D7F"/>
    <w:rsid w:val="007F548B"/>
    <w:rsid w:val="007F6DE5"/>
    <w:rsid w:val="007F78D9"/>
    <w:rsid w:val="008048BB"/>
    <w:rsid w:val="008051E8"/>
    <w:rsid w:val="0081210B"/>
    <w:rsid w:val="00812342"/>
    <w:rsid w:val="00816E8B"/>
    <w:rsid w:val="0082005F"/>
    <w:rsid w:val="00821435"/>
    <w:rsid w:val="008227E8"/>
    <w:rsid w:val="00822AF0"/>
    <w:rsid w:val="00825023"/>
    <w:rsid w:val="00826892"/>
    <w:rsid w:val="00832E29"/>
    <w:rsid w:val="008334B8"/>
    <w:rsid w:val="00834731"/>
    <w:rsid w:val="00841018"/>
    <w:rsid w:val="00864712"/>
    <w:rsid w:val="008709E8"/>
    <w:rsid w:val="0088120C"/>
    <w:rsid w:val="008851E0"/>
    <w:rsid w:val="008871F6"/>
    <w:rsid w:val="008A29D9"/>
    <w:rsid w:val="008C4FC6"/>
    <w:rsid w:val="008C5A8D"/>
    <w:rsid w:val="008D149A"/>
    <w:rsid w:val="008D3A5B"/>
    <w:rsid w:val="008D63B3"/>
    <w:rsid w:val="008E0235"/>
    <w:rsid w:val="008F4788"/>
    <w:rsid w:val="008F6EA7"/>
    <w:rsid w:val="00913E0D"/>
    <w:rsid w:val="0091769E"/>
    <w:rsid w:val="009277D0"/>
    <w:rsid w:val="0093509C"/>
    <w:rsid w:val="0093649D"/>
    <w:rsid w:val="00937D44"/>
    <w:rsid w:val="0094127A"/>
    <w:rsid w:val="00952971"/>
    <w:rsid w:val="0095410D"/>
    <w:rsid w:val="00956655"/>
    <w:rsid w:val="009579C7"/>
    <w:rsid w:val="00961D09"/>
    <w:rsid w:val="009726F7"/>
    <w:rsid w:val="009806AF"/>
    <w:rsid w:val="009824B8"/>
    <w:rsid w:val="0098257B"/>
    <w:rsid w:val="00983287"/>
    <w:rsid w:val="0098484C"/>
    <w:rsid w:val="009942FA"/>
    <w:rsid w:val="009A73BB"/>
    <w:rsid w:val="009B2EF6"/>
    <w:rsid w:val="009B512F"/>
    <w:rsid w:val="009C1E79"/>
    <w:rsid w:val="009D2A31"/>
    <w:rsid w:val="009F4EC6"/>
    <w:rsid w:val="00A02AFB"/>
    <w:rsid w:val="00A0327E"/>
    <w:rsid w:val="00A056B6"/>
    <w:rsid w:val="00A11AC7"/>
    <w:rsid w:val="00A16F4C"/>
    <w:rsid w:val="00A2375C"/>
    <w:rsid w:val="00A26E1B"/>
    <w:rsid w:val="00A47383"/>
    <w:rsid w:val="00A61712"/>
    <w:rsid w:val="00A67166"/>
    <w:rsid w:val="00A67F2C"/>
    <w:rsid w:val="00A75B3C"/>
    <w:rsid w:val="00A86E88"/>
    <w:rsid w:val="00A87F1A"/>
    <w:rsid w:val="00AC4FFB"/>
    <w:rsid w:val="00AC500D"/>
    <w:rsid w:val="00AD020D"/>
    <w:rsid w:val="00AD2BAC"/>
    <w:rsid w:val="00AD772C"/>
    <w:rsid w:val="00AE0153"/>
    <w:rsid w:val="00AE0335"/>
    <w:rsid w:val="00AE2CA9"/>
    <w:rsid w:val="00AE7CB6"/>
    <w:rsid w:val="00B018D4"/>
    <w:rsid w:val="00B06303"/>
    <w:rsid w:val="00B125F0"/>
    <w:rsid w:val="00B20621"/>
    <w:rsid w:val="00B22F02"/>
    <w:rsid w:val="00B23F86"/>
    <w:rsid w:val="00B342A6"/>
    <w:rsid w:val="00B503EF"/>
    <w:rsid w:val="00B5123F"/>
    <w:rsid w:val="00B62245"/>
    <w:rsid w:val="00B64351"/>
    <w:rsid w:val="00B67571"/>
    <w:rsid w:val="00B72FFA"/>
    <w:rsid w:val="00B81598"/>
    <w:rsid w:val="00BA495F"/>
    <w:rsid w:val="00BC20D1"/>
    <w:rsid w:val="00BC4972"/>
    <w:rsid w:val="00BC58A3"/>
    <w:rsid w:val="00BC728F"/>
    <w:rsid w:val="00BD57F7"/>
    <w:rsid w:val="00BF5D97"/>
    <w:rsid w:val="00C0173A"/>
    <w:rsid w:val="00C06BB9"/>
    <w:rsid w:val="00C166B6"/>
    <w:rsid w:val="00C216C4"/>
    <w:rsid w:val="00C2367F"/>
    <w:rsid w:val="00C33D39"/>
    <w:rsid w:val="00C45150"/>
    <w:rsid w:val="00C52C43"/>
    <w:rsid w:val="00C5752E"/>
    <w:rsid w:val="00C60195"/>
    <w:rsid w:val="00C6087B"/>
    <w:rsid w:val="00C623F9"/>
    <w:rsid w:val="00C70386"/>
    <w:rsid w:val="00C74DC3"/>
    <w:rsid w:val="00C8391E"/>
    <w:rsid w:val="00C87E2D"/>
    <w:rsid w:val="00C92178"/>
    <w:rsid w:val="00C92464"/>
    <w:rsid w:val="00C92885"/>
    <w:rsid w:val="00CB2D84"/>
    <w:rsid w:val="00CB60F2"/>
    <w:rsid w:val="00CB7B99"/>
    <w:rsid w:val="00CC214A"/>
    <w:rsid w:val="00CD49D3"/>
    <w:rsid w:val="00CE4690"/>
    <w:rsid w:val="00CF222E"/>
    <w:rsid w:val="00D0437A"/>
    <w:rsid w:val="00D11D7C"/>
    <w:rsid w:val="00D25C16"/>
    <w:rsid w:val="00D33DAA"/>
    <w:rsid w:val="00D368CF"/>
    <w:rsid w:val="00D405D8"/>
    <w:rsid w:val="00D40F4E"/>
    <w:rsid w:val="00D46FB9"/>
    <w:rsid w:val="00D52314"/>
    <w:rsid w:val="00D563E4"/>
    <w:rsid w:val="00D70241"/>
    <w:rsid w:val="00D74280"/>
    <w:rsid w:val="00D805D8"/>
    <w:rsid w:val="00D850F3"/>
    <w:rsid w:val="00D855C1"/>
    <w:rsid w:val="00D91E9A"/>
    <w:rsid w:val="00DA051F"/>
    <w:rsid w:val="00DA1261"/>
    <w:rsid w:val="00DA158D"/>
    <w:rsid w:val="00DB3FFD"/>
    <w:rsid w:val="00DB4C52"/>
    <w:rsid w:val="00DB670D"/>
    <w:rsid w:val="00DE54E7"/>
    <w:rsid w:val="00DE6678"/>
    <w:rsid w:val="00DE67EB"/>
    <w:rsid w:val="00DE7317"/>
    <w:rsid w:val="00DF019A"/>
    <w:rsid w:val="00DF1F18"/>
    <w:rsid w:val="00DF3197"/>
    <w:rsid w:val="00DF4781"/>
    <w:rsid w:val="00E12F99"/>
    <w:rsid w:val="00E20D95"/>
    <w:rsid w:val="00E44017"/>
    <w:rsid w:val="00E44AE9"/>
    <w:rsid w:val="00E44C77"/>
    <w:rsid w:val="00E523C8"/>
    <w:rsid w:val="00E55169"/>
    <w:rsid w:val="00E55DE7"/>
    <w:rsid w:val="00E61C73"/>
    <w:rsid w:val="00E71A92"/>
    <w:rsid w:val="00E91314"/>
    <w:rsid w:val="00E92A4D"/>
    <w:rsid w:val="00EA359D"/>
    <w:rsid w:val="00EB07A3"/>
    <w:rsid w:val="00EB1669"/>
    <w:rsid w:val="00EC29AB"/>
    <w:rsid w:val="00ED11B9"/>
    <w:rsid w:val="00ED6E14"/>
    <w:rsid w:val="00F00187"/>
    <w:rsid w:val="00F01964"/>
    <w:rsid w:val="00F25725"/>
    <w:rsid w:val="00F337AA"/>
    <w:rsid w:val="00F348DE"/>
    <w:rsid w:val="00F41342"/>
    <w:rsid w:val="00F418F2"/>
    <w:rsid w:val="00F41A3F"/>
    <w:rsid w:val="00F51087"/>
    <w:rsid w:val="00F5294A"/>
    <w:rsid w:val="00F56887"/>
    <w:rsid w:val="00F57ABA"/>
    <w:rsid w:val="00F66FD2"/>
    <w:rsid w:val="00F95617"/>
    <w:rsid w:val="00FA2831"/>
    <w:rsid w:val="00FB6AB6"/>
    <w:rsid w:val="00FC29AD"/>
    <w:rsid w:val="00FC5BCB"/>
    <w:rsid w:val="00FC7CF3"/>
    <w:rsid w:val="00FD045B"/>
    <w:rsid w:val="00FD575A"/>
    <w:rsid w:val="00FF6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25023"/>
    <w:pPr>
      <w:keepNext/>
      <w:widowControl w:val="0"/>
      <w:numPr>
        <w:numId w:val="2"/>
      </w:numPr>
      <w:suppressAutoHyphens/>
      <w:spacing w:after="0" w:line="240" w:lineRule="auto"/>
      <w:outlineLvl w:val="0"/>
    </w:pPr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paragraph" w:styleId="5">
    <w:name w:val="heading 5"/>
    <w:basedOn w:val="a"/>
    <w:next w:val="a"/>
    <w:link w:val="50"/>
    <w:qFormat/>
    <w:rsid w:val="00825023"/>
    <w:pPr>
      <w:keepNext/>
      <w:widowControl w:val="0"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paragraph" w:styleId="6">
    <w:name w:val="heading 6"/>
    <w:basedOn w:val="a"/>
    <w:next w:val="a"/>
    <w:link w:val="60"/>
    <w:qFormat/>
    <w:rsid w:val="00825023"/>
    <w:pPr>
      <w:keepNext/>
      <w:widowControl w:val="0"/>
      <w:numPr>
        <w:ilvl w:val="5"/>
        <w:numId w:val="2"/>
      </w:numPr>
      <w:suppressAutoHyphens/>
      <w:spacing w:after="0" w:line="240" w:lineRule="auto"/>
      <w:outlineLvl w:val="5"/>
    </w:pPr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18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25023"/>
    <w:pPr>
      <w:ind w:left="720"/>
      <w:contextualSpacing/>
    </w:pPr>
  </w:style>
  <w:style w:type="paragraph" w:customStyle="1" w:styleId="a5">
    <w:name w:val="Содержимое таблицы"/>
    <w:basedOn w:val="a"/>
    <w:rsid w:val="0082502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825023"/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character" w:customStyle="1" w:styleId="50">
    <w:name w:val="Заголовок 5 Знак"/>
    <w:basedOn w:val="a0"/>
    <w:link w:val="5"/>
    <w:rsid w:val="00825023"/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rsid w:val="00825023"/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paragraph" w:styleId="a6">
    <w:name w:val="footer"/>
    <w:basedOn w:val="a"/>
    <w:link w:val="a7"/>
    <w:uiPriority w:val="99"/>
    <w:rsid w:val="00E44C7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44C77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page number"/>
    <w:basedOn w:val="a0"/>
    <w:rsid w:val="00E44C77"/>
  </w:style>
  <w:style w:type="paragraph" w:styleId="a9">
    <w:name w:val="Body Text"/>
    <w:basedOn w:val="a"/>
    <w:link w:val="aa"/>
    <w:rsid w:val="00E44C77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E44C7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b">
    <w:name w:val="No Spacing"/>
    <w:uiPriority w:val="1"/>
    <w:qFormat/>
    <w:rsid w:val="007F6DE5"/>
    <w:rPr>
      <w:rFonts w:ascii="Times New Roman" w:eastAsia="Times New Roman" w:hAnsi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864712"/>
    <w:rPr>
      <w:color w:val="800080"/>
      <w:u w:val="single"/>
    </w:rPr>
  </w:style>
  <w:style w:type="character" w:styleId="ad">
    <w:name w:val="Emphasis"/>
    <w:qFormat/>
    <w:rsid w:val="00F5294A"/>
    <w:rPr>
      <w:i/>
      <w:iCs/>
    </w:rPr>
  </w:style>
  <w:style w:type="paragraph" w:customStyle="1" w:styleId="text">
    <w:name w:val="text"/>
    <w:basedOn w:val="a"/>
    <w:rsid w:val="00F5294A"/>
    <w:pPr>
      <w:suppressAutoHyphens/>
      <w:spacing w:before="48" w:after="48" w:line="240" w:lineRule="auto"/>
      <w:ind w:firstLine="3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e">
    <w:name w:val="header"/>
    <w:basedOn w:val="a"/>
    <w:link w:val="af"/>
    <w:uiPriority w:val="99"/>
    <w:unhideWhenUsed/>
    <w:rsid w:val="00280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80060"/>
  </w:style>
  <w:style w:type="paragraph" w:styleId="af0">
    <w:name w:val="Normal (Web)"/>
    <w:basedOn w:val="a"/>
    <w:uiPriority w:val="99"/>
    <w:rsid w:val="001E1F2E"/>
    <w:pPr>
      <w:spacing w:before="100" w:beforeAutospacing="1" w:after="100" w:afterAutospacing="1" w:line="240" w:lineRule="auto"/>
    </w:pPr>
    <w:rPr>
      <w:rFonts w:ascii="Times New Roman" w:eastAsia="SimSun" w:hAnsi="Times New Roman"/>
      <w:color w:val="4C3300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E1F2E"/>
  </w:style>
  <w:style w:type="character" w:styleId="af1">
    <w:name w:val="Strong"/>
    <w:basedOn w:val="a0"/>
    <w:qFormat/>
    <w:rsid w:val="001E1F2E"/>
    <w:rPr>
      <w:b/>
      <w:bCs/>
    </w:rPr>
  </w:style>
  <w:style w:type="character" w:customStyle="1" w:styleId="2">
    <w:name w:val="Основной текст (2)"/>
    <w:basedOn w:val="a0"/>
    <w:rsid w:val="00DB4C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31">
    <w:name w:val="Основной текст 31"/>
    <w:basedOn w:val="a"/>
    <w:rsid w:val="00C0173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8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8328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D575A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5023"/>
    <w:pPr>
      <w:keepNext/>
      <w:widowControl w:val="0"/>
      <w:tabs>
        <w:tab w:val="num" w:pos="360"/>
      </w:tabs>
      <w:suppressAutoHyphens/>
      <w:spacing w:after="0" w:line="240" w:lineRule="auto"/>
      <w:ind w:left="360" w:hanging="360"/>
      <w:outlineLvl w:val="0"/>
    </w:pPr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paragraph" w:styleId="5">
    <w:name w:val="heading 5"/>
    <w:basedOn w:val="a"/>
    <w:next w:val="a"/>
    <w:link w:val="50"/>
    <w:qFormat/>
    <w:rsid w:val="00825023"/>
    <w:pPr>
      <w:keepNext/>
      <w:widowControl w:val="0"/>
      <w:tabs>
        <w:tab w:val="num" w:pos="3240"/>
      </w:tabs>
      <w:suppressAutoHyphens/>
      <w:spacing w:after="0" w:line="240" w:lineRule="auto"/>
      <w:ind w:left="3240" w:hanging="360"/>
      <w:jc w:val="both"/>
      <w:outlineLvl w:val="4"/>
    </w:pPr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paragraph" w:styleId="6">
    <w:name w:val="heading 6"/>
    <w:basedOn w:val="a"/>
    <w:next w:val="a"/>
    <w:link w:val="60"/>
    <w:qFormat/>
    <w:rsid w:val="00825023"/>
    <w:pPr>
      <w:keepNext/>
      <w:widowControl w:val="0"/>
      <w:tabs>
        <w:tab w:val="num" w:pos="3960"/>
      </w:tabs>
      <w:suppressAutoHyphens/>
      <w:spacing w:after="0" w:line="240" w:lineRule="auto"/>
      <w:ind w:left="3960" w:hanging="180"/>
      <w:outlineLvl w:val="5"/>
    </w:pPr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1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5023"/>
    <w:pPr>
      <w:ind w:left="720"/>
      <w:contextualSpacing/>
    </w:pPr>
  </w:style>
  <w:style w:type="paragraph" w:customStyle="1" w:styleId="a5">
    <w:name w:val="Содержимое таблицы"/>
    <w:basedOn w:val="a"/>
    <w:rsid w:val="0082502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825023"/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character" w:customStyle="1" w:styleId="50">
    <w:name w:val="Заголовок 5 Знак"/>
    <w:basedOn w:val="a0"/>
    <w:link w:val="5"/>
    <w:rsid w:val="00825023"/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rsid w:val="00825023"/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paragraph" w:styleId="a6">
    <w:name w:val="footer"/>
    <w:basedOn w:val="a"/>
    <w:link w:val="a7"/>
    <w:rsid w:val="00E44C7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E44C77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page number"/>
    <w:basedOn w:val="a0"/>
    <w:rsid w:val="00E44C77"/>
  </w:style>
  <w:style w:type="paragraph" w:styleId="a9">
    <w:name w:val="Body Text"/>
    <w:basedOn w:val="a"/>
    <w:link w:val="aa"/>
    <w:rsid w:val="00E44C7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E44C7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FD51F-8137-4081-8485-FC12F4BB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№1 г.Калининска Саратовской области"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Храпкова Ольга Владимировна</dc:creator>
  <dc:description>Рабочая программа по литературе  6 класс ФГОС</dc:description>
  <cp:lastModifiedBy>HP</cp:lastModifiedBy>
  <cp:revision>17</cp:revision>
  <dcterms:created xsi:type="dcterms:W3CDTF">2014-11-10T19:25:00Z</dcterms:created>
  <dcterms:modified xsi:type="dcterms:W3CDTF">2019-11-12T01:01:00Z</dcterms:modified>
  <cp:category>Рабочая программа</cp:category>
</cp:coreProperties>
</file>